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452BF3" w14:textId="77777777" w:rsidR="000273A3" w:rsidRDefault="000273A3" w:rsidP="000273A3">
      <w:pPr>
        <w:rPr>
          <w:rStyle w:val="Brak"/>
          <w:rFonts w:ascii="Calibri" w:hAnsi="Calibri"/>
          <w:b/>
          <w:bCs/>
          <w:sz w:val="32"/>
          <w:szCs w:val="32"/>
        </w:rPr>
      </w:pPr>
    </w:p>
    <w:p w14:paraId="2E3B2584" w14:textId="679A1FDE" w:rsidR="00AD7529" w:rsidRDefault="00AD7529" w:rsidP="00AD7529">
      <w:pPr>
        <w:pStyle w:val="Nagwek2"/>
        <w:numPr>
          <w:ilvl w:val="0"/>
          <w:numId w:val="0"/>
        </w:numPr>
        <w:tabs>
          <w:tab w:val="left" w:pos="-2694"/>
        </w:tabs>
        <w:rPr>
          <w:rFonts w:ascii="Arial Narrow" w:hAnsi="Arial Narrow" w:cs="Arial Narrow"/>
          <w:sz w:val="48"/>
          <w:szCs w:val="48"/>
        </w:rPr>
      </w:pPr>
      <w:r>
        <w:rPr>
          <w:rFonts w:ascii="Arial Narrow" w:hAnsi="Arial Narrow" w:cs="Arial Narrow"/>
          <w:sz w:val="48"/>
          <w:szCs w:val="48"/>
        </w:rPr>
        <w:t xml:space="preserve">PROJEKT TECHNICZNY </w:t>
      </w:r>
    </w:p>
    <w:p w14:paraId="6750E7E1" w14:textId="77777777" w:rsidR="00ED3E3F" w:rsidRDefault="00ED3E3F" w:rsidP="00ED3E3F">
      <w:pPr>
        <w:pStyle w:val="Tekstpodstawowy"/>
      </w:pPr>
    </w:p>
    <w:p w14:paraId="178A0118" w14:textId="77777777" w:rsidR="00ED3E3F" w:rsidRPr="00ED3E3F" w:rsidRDefault="00ED3E3F" w:rsidP="00ED3E3F">
      <w:pPr>
        <w:pStyle w:val="Tekstpodstawowy"/>
      </w:pPr>
    </w:p>
    <w:p w14:paraId="2D46B030" w14:textId="77777777" w:rsidR="008D3DFD" w:rsidRDefault="008D3DFD" w:rsidP="00ED3E3F">
      <w:pPr>
        <w:pStyle w:val="Nagwek1"/>
      </w:pPr>
      <w:r>
        <w:t xml:space="preserve">Wymiana istniejącego Systemu Sygnalizacji Pożaru w budynku </w:t>
      </w:r>
    </w:p>
    <w:p w14:paraId="5AEAD3DE" w14:textId="054E70B6" w:rsidR="008D3DFD" w:rsidRDefault="008D3DFD" w:rsidP="00ED3E3F">
      <w:pPr>
        <w:pStyle w:val="Nagwek1"/>
      </w:pPr>
      <w:r>
        <w:t xml:space="preserve">hotelu </w:t>
      </w:r>
      <w:proofErr w:type="spellStart"/>
      <w:r>
        <w:t>BOSiR</w:t>
      </w:r>
      <w:proofErr w:type="spellEnd"/>
      <w:r>
        <w:t xml:space="preserve"> przy ul. Wołodyjowskiego 5 w Białymstoku, </w:t>
      </w:r>
    </w:p>
    <w:p w14:paraId="4F42BA71" w14:textId="6F779DBA" w:rsidR="00772DD0" w:rsidRPr="00772DD0" w:rsidRDefault="008D3DFD" w:rsidP="00ED3E3F">
      <w:pPr>
        <w:pStyle w:val="Nagwek1"/>
      </w:pPr>
      <w:r>
        <w:t xml:space="preserve">obejmującego też budynek </w:t>
      </w:r>
      <w:proofErr w:type="spellStart"/>
      <w:r>
        <w:t>podtrybunia</w:t>
      </w:r>
      <w:proofErr w:type="spellEnd"/>
      <w:r>
        <w:t xml:space="preserve"> stadionu</w:t>
      </w:r>
    </w:p>
    <w:p w14:paraId="0EBC38F0" w14:textId="77777777" w:rsidR="00772DD0" w:rsidRDefault="00772DD0" w:rsidP="00772DD0">
      <w:pPr>
        <w:pStyle w:val="Tekstpodstawowy"/>
        <w:jc w:val="center"/>
      </w:pPr>
    </w:p>
    <w:p w14:paraId="239C73EC" w14:textId="77777777" w:rsidR="00B6142F" w:rsidRDefault="00B6142F" w:rsidP="00B6142F">
      <w:pPr>
        <w:pStyle w:val="Nagwek4"/>
        <w:keepLines w:val="0"/>
        <w:spacing w:before="0"/>
        <w:rPr>
          <w:sz w:val="32"/>
        </w:rPr>
      </w:pPr>
      <w:r>
        <w:tab/>
      </w:r>
      <w:r>
        <w:rPr>
          <w:sz w:val="48"/>
          <w:szCs w:val="48"/>
        </w:rPr>
        <w:tab/>
      </w:r>
    </w:p>
    <w:p w14:paraId="4417E267" w14:textId="1808792A" w:rsidR="00B6142F" w:rsidRPr="000273A3" w:rsidRDefault="00B6142F" w:rsidP="00B6142F">
      <w:pPr>
        <w:pStyle w:val="Styl1"/>
        <w:jc w:val="left"/>
        <w:rPr>
          <w:sz w:val="32"/>
          <w:szCs w:val="32"/>
        </w:rPr>
      </w:pPr>
      <w:bookmarkStart w:id="0" w:name="_Toc152067063"/>
      <w:r w:rsidRPr="000273A3">
        <w:rPr>
          <w:sz w:val="32"/>
          <w:szCs w:val="32"/>
        </w:rPr>
        <w:t>Inwestor:</w:t>
      </w:r>
      <w:bookmarkEnd w:id="0"/>
      <w:r w:rsidR="00CE006C" w:rsidRPr="00CE006C">
        <w:rPr>
          <w:noProof/>
          <w:sz w:val="18"/>
          <w:szCs w:val="18"/>
          <w:lang w:eastAsia="pl-PL"/>
        </w:rPr>
        <w:t xml:space="preserve"> </w:t>
      </w:r>
    </w:p>
    <w:p w14:paraId="63554FB3" w14:textId="77777777" w:rsidR="00B6142F" w:rsidRDefault="00B6142F" w:rsidP="00B6142F">
      <w:pPr>
        <w:jc w:val="center"/>
      </w:pPr>
    </w:p>
    <w:p w14:paraId="415C76EF" w14:textId="4D10361A" w:rsidR="00ED3E3F" w:rsidRDefault="008D3DFD" w:rsidP="00B6142F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Miasto Białystok</w:t>
      </w:r>
    </w:p>
    <w:p w14:paraId="333047E3" w14:textId="4B0227D8" w:rsidR="008D3DFD" w:rsidRDefault="008D3DFD" w:rsidP="00B6142F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Białostocki Ośrodek Sportu i Rekreacji </w:t>
      </w:r>
    </w:p>
    <w:p w14:paraId="4391338C" w14:textId="763331A4" w:rsidR="008D3DFD" w:rsidRDefault="008D3DFD" w:rsidP="00B6142F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ul. Włókiennicza 4</w:t>
      </w:r>
    </w:p>
    <w:p w14:paraId="31F961E3" w14:textId="75C15200" w:rsidR="008D3DFD" w:rsidRDefault="008D3DFD" w:rsidP="00B6142F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15-465 Białystok</w:t>
      </w:r>
    </w:p>
    <w:p w14:paraId="0E037A3A" w14:textId="77777777" w:rsidR="00A853AF" w:rsidRPr="00C74E05" w:rsidRDefault="00A853AF" w:rsidP="00B6142F">
      <w:pPr>
        <w:jc w:val="center"/>
        <w:rPr>
          <w:rFonts w:ascii="Arial" w:hAnsi="Arial" w:cs="Arial"/>
          <w:sz w:val="32"/>
          <w:szCs w:val="32"/>
        </w:rPr>
      </w:pPr>
    </w:p>
    <w:p w14:paraId="06FBF6F9" w14:textId="77777777" w:rsidR="00B6142F" w:rsidRPr="00C74E05" w:rsidRDefault="00B6142F" w:rsidP="00B6142F">
      <w:pPr>
        <w:pStyle w:val="Nagwek4"/>
        <w:keepLines w:val="0"/>
        <w:spacing w:before="0"/>
        <w:rPr>
          <w:sz w:val="32"/>
        </w:rPr>
      </w:pPr>
    </w:p>
    <w:p w14:paraId="0B3E5247" w14:textId="77777777" w:rsidR="00B6142F" w:rsidRPr="000273A3" w:rsidRDefault="00B6142F" w:rsidP="00B6142F">
      <w:pPr>
        <w:pStyle w:val="Styl1"/>
        <w:jc w:val="left"/>
        <w:rPr>
          <w:bCs/>
          <w:sz w:val="32"/>
          <w:szCs w:val="32"/>
        </w:rPr>
      </w:pPr>
      <w:bookmarkStart w:id="1" w:name="_Toc152067064"/>
      <w:r w:rsidRPr="000273A3">
        <w:rPr>
          <w:sz w:val="32"/>
          <w:szCs w:val="32"/>
        </w:rPr>
        <w:t>Lokalizacja inwestycji:</w:t>
      </w:r>
      <w:bookmarkEnd w:id="1"/>
    </w:p>
    <w:p w14:paraId="70E71A86" w14:textId="77777777" w:rsidR="00B6142F" w:rsidRDefault="00B6142F" w:rsidP="00B6142F">
      <w:pPr>
        <w:pStyle w:val="Nagwek4"/>
        <w:keepLines w:val="0"/>
        <w:spacing w:before="0"/>
        <w:jc w:val="center"/>
        <w:rPr>
          <w:b w:val="0"/>
          <w:bCs w:val="0"/>
          <w:sz w:val="32"/>
        </w:rPr>
      </w:pPr>
    </w:p>
    <w:p w14:paraId="34379F9E" w14:textId="607C4CE2" w:rsidR="00882252" w:rsidRDefault="008D3DFD" w:rsidP="00702C6B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Białostocki Ośrodek Sportu i Rekreacji </w:t>
      </w:r>
    </w:p>
    <w:p w14:paraId="23A291C1" w14:textId="3EC72C67" w:rsidR="008D3DFD" w:rsidRDefault="008D3DFD" w:rsidP="00702C6B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ul. Wołodyjowskiego 5</w:t>
      </w:r>
    </w:p>
    <w:p w14:paraId="4DA40E18" w14:textId="2CCB34D9" w:rsidR="008D3DFD" w:rsidRDefault="008D3DFD" w:rsidP="00702C6B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15-272 Białystok</w:t>
      </w:r>
    </w:p>
    <w:p w14:paraId="375DC117" w14:textId="77777777" w:rsidR="00A853AF" w:rsidRPr="00A662F4" w:rsidRDefault="00A853AF" w:rsidP="00702C6B">
      <w:pPr>
        <w:jc w:val="center"/>
      </w:pPr>
    </w:p>
    <w:p w14:paraId="3A0063B1" w14:textId="77777777" w:rsidR="00B6142F" w:rsidRDefault="00B6142F" w:rsidP="00B6142F">
      <w:pPr>
        <w:pStyle w:val="Nagwek4"/>
        <w:keepLines w:val="0"/>
        <w:spacing w:before="0"/>
        <w:rPr>
          <w:sz w:val="32"/>
        </w:rPr>
      </w:pPr>
    </w:p>
    <w:p w14:paraId="3BFD5232" w14:textId="77777777" w:rsidR="00B6142F" w:rsidRPr="000273A3" w:rsidRDefault="00B6142F" w:rsidP="00B6142F">
      <w:pPr>
        <w:pStyle w:val="Styl1"/>
        <w:jc w:val="left"/>
        <w:rPr>
          <w:sz w:val="32"/>
          <w:szCs w:val="32"/>
        </w:rPr>
      </w:pPr>
      <w:bookmarkStart w:id="2" w:name="_Toc152067068"/>
      <w:r w:rsidRPr="000273A3">
        <w:rPr>
          <w:sz w:val="32"/>
          <w:szCs w:val="32"/>
        </w:rPr>
        <w:t>Wykonawca projektu:</w:t>
      </w:r>
      <w:bookmarkEnd w:id="2"/>
    </w:p>
    <w:p w14:paraId="00471A4A" w14:textId="77777777" w:rsidR="00B6142F" w:rsidRDefault="00B6142F" w:rsidP="00B6142F">
      <w:pPr>
        <w:pStyle w:val="Nagwek4"/>
        <w:keepLines w:val="0"/>
        <w:spacing w:before="0"/>
        <w:jc w:val="center"/>
        <w:rPr>
          <w:sz w:val="32"/>
        </w:rPr>
      </w:pPr>
    </w:p>
    <w:p w14:paraId="0A687F55" w14:textId="64BB120A" w:rsidR="00CE006C" w:rsidRPr="00702C6B" w:rsidRDefault="00CE006C" w:rsidP="00CE006C">
      <w:pPr>
        <w:jc w:val="center"/>
        <w:rPr>
          <w:sz w:val="28"/>
          <w:szCs w:val="28"/>
        </w:rPr>
      </w:pPr>
      <w:r w:rsidRPr="00702C6B">
        <w:rPr>
          <w:noProof/>
          <w:sz w:val="28"/>
          <w:szCs w:val="28"/>
          <w:lang w:eastAsia="pl-PL"/>
        </w:rPr>
        <w:drawing>
          <wp:inline distT="0" distB="0" distL="0" distR="0" wp14:anchorId="0AC01510" wp14:editId="62C2EBB4">
            <wp:extent cx="2638425" cy="468020"/>
            <wp:effectExtent l="0" t="0" r="0" b="8255"/>
            <wp:docPr id="2" name="Obraz 20" descr="LOGO SUPONEKS 5c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UPONEKS 5cm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63960" cy="490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3361ED" w14:textId="76FE10FD" w:rsidR="00B6142F" w:rsidRPr="00702C6B" w:rsidRDefault="00125D61" w:rsidP="00772DD0">
      <w:pPr>
        <w:pStyle w:val="Styl2"/>
        <w:rPr>
          <w:rFonts w:ascii="Arial" w:hAnsi="Arial" w:cs="Arial"/>
          <w:b w:val="0"/>
          <w:bCs/>
          <w:sz w:val="28"/>
          <w:szCs w:val="28"/>
        </w:rPr>
      </w:pPr>
      <w:bookmarkStart w:id="3" w:name="_Toc152067069"/>
      <w:r w:rsidRPr="00702C6B">
        <w:rPr>
          <w:rFonts w:ascii="Arial" w:hAnsi="Arial" w:cs="Arial"/>
          <w:b w:val="0"/>
          <w:sz w:val="28"/>
          <w:szCs w:val="28"/>
        </w:rPr>
        <w:t>SUPONEKS</w:t>
      </w:r>
      <w:r w:rsidR="00B6142F" w:rsidRPr="00702C6B">
        <w:rPr>
          <w:rFonts w:ascii="Arial" w:hAnsi="Arial" w:cs="Arial"/>
          <w:b w:val="0"/>
          <w:sz w:val="28"/>
          <w:szCs w:val="28"/>
        </w:rPr>
        <w:t xml:space="preserve"> </w:t>
      </w:r>
      <w:bookmarkEnd w:id="3"/>
      <w:r w:rsidR="00772DD0" w:rsidRPr="00702C6B">
        <w:rPr>
          <w:rFonts w:ascii="Arial" w:hAnsi="Arial" w:cs="Arial"/>
          <w:b w:val="0"/>
          <w:sz w:val="28"/>
          <w:szCs w:val="28"/>
        </w:rPr>
        <w:t>Sp. z o.o.</w:t>
      </w:r>
    </w:p>
    <w:p w14:paraId="2940771F" w14:textId="77777777" w:rsidR="00B6142F" w:rsidRPr="00702C6B" w:rsidRDefault="00B6142F" w:rsidP="00B6142F">
      <w:pPr>
        <w:pStyle w:val="Styl2"/>
        <w:rPr>
          <w:rFonts w:ascii="Arial" w:hAnsi="Arial" w:cs="Arial"/>
          <w:b w:val="0"/>
          <w:bCs/>
          <w:sz w:val="28"/>
          <w:szCs w:val="28"/>
        </w:rPr>
      </w:pPr>
      <w:bookmarkStart w:id="4" w:name="_Toc152067071"/>
      <w:r w:rsidRPr="00702C6B">
        <w:rPr>
          <w:rFonts w:ascii="Arial" w:hAnsi="Arial" w:cs="Arial"/>
          <w:b w:val="0"/>
          <w:sz w:val="28"/>
          <w:szCs w:val="28"/>
        </w:rPr>
        <w:t>ul. Adama Asnyka 2</w:t>
      </w:r>
      <w:bookmarkEnd w:id="4"/>
    </w:p>
    <w:p w14:paraId="2926B8AE" w14:textId="77777777" w:rsidR="00B6142F" w:rsidRPr="00702C6B" w:rsidRDefault="00B6142F" w:rsidP="00B6142F">
      <w:pPr>
        <w:pStyle w:val="Styl2"/>
        <w:rPr>
          <w:rFonts w:ascii="Arial" w:hAnsi="Arial" w:cs="Arial"/>
          <w:b w:val="0"/>
          <w:bCs/>
          <w:sz w:val="28"/>
          <w:szCs w:val="28"/>
        </w:rPr>
      </w:pPr>
      <w:bookmarkStart w:id="5" w:name="_Toc152067072"/>
      <w:r w:rsidRPr="00702C6B">
        <w:rPr>
          <w:rFonts w:ascii="Arial" w:hAnsi="Arial" w:cs="Arial"/>
          <w:b w:val="0"/>
          <w:sz w:val="28"/>
          <w:szCs w:val="28"/>
        </w:rPr>
        <w:t>15-702 Białystok</w:t>
      </w:r>
      <w:bookmarkEnd w:id="5"/>
    </w:p>
    <w:p w14:paraId="42173A41" w14:textId="77777777" w:rsidR="00B6142F" w:rsidRDefault="00B6142F" w:rsidP="00B6142F"/>
    <w:p w14:paraId="1022B7EB" w14:textId="77777777" w:rsidR="00B6142F" w:rsidRPr="001778BC" w:rsidRDefault="00B6142F" w:rsidP="00B6142F"/>
    <w:p w14:paraId="1EF65FDB" w14:textId="77777777" w:rsidR="00B6142F" w:rsidRDefault="00B6142F" w:rsidP="00B6142F">
      <w:pPr>
        <w:rPr>
          <w:rFonts w:ascii="Arial Narrow" w:hAnsi="Arial Narrow" w:cs="Arial Narrow"/>
          <w:b/>
        </w:rPr>
      </w:pPr>
    </w:p>
    <w:p w14:paraId="6CC811D9" w14:textId="77777777" w:rsidR="00B6142F" w:rsidRPr="00326F82" w:rsidRDefault="00B6142F" w:rsidP="00B6142F">
      <w:pPr>
        <w:rPr>
          <w:rFonts w:ascii="Arial Narrow" w:hAnsi="Arial Narrow" w:cs="Arial Narrow"/>
          <w:bCs/>
          <w:sz w:val="28"/>
          <w:szCs w:val="28"/>
        </w:rPr>
      </w:pPr>
      <w:proofErr w:type="gramStart"/>
      <w:r>
        <w:rPr>
          <w:rFonts w:ascii="Arial Narrow" w:hAnsi="Arial Narrow" w:cs="Arial Narrow"/>
          <w:b/>
        </w:rPr>
        <w:t xml:space="preserve">Opracował: </w:t>
      </w:r>
      <w:r>
        <w:rPr>
          <w:rFonts w:ascii="Arial Narrow" w:hAnsi="Arial Narrow" w:cs="Arial Narrow"/>
          <w:bCs/>
          <w:sz w:val="32"/>
          <w:szCs w:val="32"/>
        </w:rPr>
        <w:t xml:space="preserve">  </w:t>
      </w:r>
      <w:proofErr w:type="gramEnd"/>
      <w:r w:rsidRPr="00326F82">
        <w:rPr>
          <w:rFonts w:ascii="Arial Narrow" w:hAnsi="Arial Narrow" w:cs="Arial Narrow"/>
          <w:bCs/>
          <w:sz w:val="28"/>
          <w:szCs w:val="28"/>
        </w:rPr>
        <w:t>Tomasz Michalik – świadectwo kwalifikacji CNBOP-PIB 28/699/2014</w:t>
      </w:r>
    </w:p>
    <w:p w14:paraId="5261A200" w14:textId="77777777" w:rsidR="00B6142F" w:rsidRPr="00326F82" w:rsidRDefault="00B6142F" w:rsidP="00B6142F">
      <w:pPr>
        <w:tabs>
          <w:tab w:val="left" w:pos="2694"/>
          <w:tab w:val="right" w:pos="9781"/>
        </w:tabs>
        <w:rPr>
          <w:rFonts w:ascii="Arial Narrow" w:eastAsia="Calibri" w:hAnsi="Arial Narrow" w:cs="Arial Narrow"/>
          <w:b/>
          <w:sz w:val="28"/>
          <w:szCs w:val="28"/>
        </w:rPr>
      </w:pPr>
    </w:p>
    <w:p w14:paraId="0690B0B2" w14:textId="77777777" w:rsidR="00B6142F" w:rsidRDefault="00B6142F" w:rsidP="00B6142F">
      <w:pPr>
        <w:tabs>
          <w:tab w:val="left" w:pos="2694"/>
          <w:tab w:val="right" w:pos="9781"/>
        </w:tabs>
        <w:jc w:val="center"/>
        <w:rPr>
          <w:rFonts w:ascii="Arial Narrow" w:hAnsi="Arial Narrow" w:cs="Arial Narrow"/>
          <w:b/>
          <w:sz w:val="20"/>
        </w:rPr>
      </w:pPr>
    </w:p>
    <w:p w14:paraId="1D98EB77" w14:textId="7267705C" w:rsidR="003A1207" w:rsidRPr="002B5B80" w:rsidRDefault="00B6142F" w:rsidP="002B5B80">
      <w:pPr>
        <w:jc w:val="center"/>
        <w:rPr>
          <w:sz w:val="32"/>
          <w:szCs w:val="32"/>
        </w:rPr>
      </w:pPr>
      <w:r w:rsidRPr="00125D61">
        <w:rPr>
          <w:rFonts w:ascii="Arial Narrow" w:hAnsi="Arial Narrow" w:cs="Arial Narrow"/>
          <w:b/>
          <w:szCs w:val="32"/>
        </w:rPr>
        <w:t xml:space="preserve">Białystok, </w:t>
      </w:r>
      <w:r w:rsidR="008D3DFD">
        <w:rPr>
          <w:rFonts w:ascii="Arial Narrow" w:hAnsi="Arial Narrow" w:cs="Arial Narrow"/>
          <w:b/>
          <w:szCs w:val="32"/>
        </w:rPr>
        <w:t>wrzesień</w:t>
      </w:r>
      <w:r w:rsidRPr="00125D61">
        <w:rPr>
          <w:rFonts w:ascii="Arial Narrow" w:hAnsi="Arial Narrow" w:cs="Arial Narrow"/>
          <w:b/>
          <w:szCs w:val="32"/>
        </w:rPr>
        <w:t xml:space="preserve"> </w:t>
      </w:r>
      <w:proofErr w:type="gramStart"/>
      <w:r w:rsidRPr="00125D61">
        <w:rPr>
          <w:rFonts w:ascii="Arial Narrow" w:hAnsi="Arial Narrow" w:cs="Arial Narrow"/>
          <w:b/>
          <w:szCs w:val="32"/>
        </w:rPr>
        <w:t>202</w:t>
      </w:r>
      <w:r w:rsidR="00EE115B">
        <w:rPr>
          <w:rFonts w:ascii="Arial Narrow" w:hAnsi="Arial Narrow" w:cs="Arial Narrow"/>
          <w:b/>
          <w:szCs w:val="32"/>
        </w:rPr>
        <w:t>5</w:t>
      </w:r>
      <w:r w:rsidRPr="00125D61">
        <w:rPr>
          <w:rFonts w:ascii="Arial Narrow" w:hAnsi="Arial Narrow" w:cs="Arial Narrow"/>
          <w:b/>
          <w:szCs w:val="32"/>
        </w:rPr>
        <w:t>r.</w:t>
      </w:r>
      <w:proofErr w:type="gramEnd"/>
    </w:p>
    <w:sectPr w:rsidR="003A1207" w:rsidRPr="002B5B80" w:rsidSect="002E38BE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9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BCF5EF" w14:textId="77777777" w:rsidR="00A91B98" w:rsidRDefault="00A91B98">
      <w:r>
        <w:separator/>
      </w:r>
    </w:p>
  </w:endnote>
  <w:endnote w:type="continuationSeparator" w:id="0">
    <w:p w14:paraId="477BEAE4" w14:textId="77777777" w:rsidR="00A91B98" w:rsidRDefault="00A91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ont192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54352537"/>
      <w:docPartObj>
        <w:docPartGallery w:val="Page Numbers (Bottom of Page)"/>
        <w:docPartUnique/>
      </w:docPartObj>
    </w:sdtPr>
    <w:sdtEndPr/>
    <w:sdtContent>
      <w:p w14:paraId="31EA72DE" w14:textId="77777777" w:rsidR="004E454C" w:rsidRDefault="00C74E0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28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A456D98" w14:textId="77777777" w:rsidR="004E454C" w:rsidRDefault="004E454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58145" w14:textId="77777777" w:rsidR="004E454C" w:rsidRDefault="00C74E05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DA228D">
      <w:rPr>
        <w:noProof/>
      </w:rPr>
      <w:t>1</w:t>
    </w:r>
    <w:r>
      <w:rPr>
        <w:noProof/>
      </w:rPr>
      <w:fldChar w:fldCharType="end"/>
    </w:r>
  </w:p>
  <w:p w14:paraId="172D1540" w14:textId="77777777" w:rsidR="004E454C" w:rsidRDefault="004E454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49104" w14:textId="77777777" w:rsidR="00A91B98" w:rsidRDefault="00A91B98">
      <w:r>
        <w:separator/>
      </w:r>
    </w:p>
  </w:footnote>
  <w:footnote w:type="continuationSeparator" w:id="0">
    <w:p w14:paraId="5CE46FC0" w14:textId="77777777" w:rsidR="00A91B98" w:rsidRDefault="00A91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C8F38" w14:textId="570B0DFB" w:rsidR="00DC46F5" w:rsidRDefault="00DC46F5" w:rsidP="00DC46F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FCB2E654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42C86672"/>
    <w:name w:val="WWNum13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525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" w15:restartNumberingAfterBreak="0">
    <w:nsid w:val="00000004"/>
    <w:multiLevelType w:val="multilevel"/>
    <w:tmpl w:val="00000004"/>
    <w:name w:val="WWNum24"/>
    <w:lvl w:ilvl="0">
      <w:start w:val="1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095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920" w:hanging="2160"/>
      </w:pPr>
    </w:lvl>
  </w:abstractNum>
  <w:abstractNum w:abstractNumId="4" w15:restartNumberingAfterBreak="0">
    <w:nsid w:val="00000005"/>
    <w:multiLevelType w:val="multilevel"/>
    <w:tmpl w:val="00000005"/>
    <w:name w:val="WWNum25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3C86192"/>
    <w:multiLevelType w:val="multilevel"/>
    <w:tmpl w:val="B64C368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1DD398F"/>
    <w:multiLevelType w:val="hybridMultilevel"/>
    <w:tmpl w:val="A8820C6C"/>
    <w:styleLink w:val="ImportedStyle4"/>
    <w:lvl w:ilvl="0" w:tplc="0DEC52E2">
      <w:start w:val="1"/>
      <w:numFmt w:val="bullet"/>
      <w:lvlText w:val="·"/>
      <w:lvlJc w:val="left"/>
      <w:pPr>
        <w:ind w:left="1491" w:hanging="3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7FEEE52">
      <w:start w:val="1"/>
      <w:numFmt w:val="bullet"/>
      <w:lvlText w:val="·"/>
      <w:lvlJc w:val="left"/>
      <w:pPr>
        <w:ind w:left="1491" w:hanging="3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E6E173E">
      <w:start w:val="1"/>
      <w:numFmt w:val="bullet"/>
      <w:lvlText w:val="·"/>
      <w:lvlJc w:val="left"/>
      <w:pPr>
        <w:ind w:left="1491" w:hanging="3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04191A">
      <w:start w:val="1"/>
      <w:numFmt w:val="bullet"/>
      <w:lvlText w:val="·"/>
      <w:lvlJc w:val="left"/>
      <w:pPr>
        <w:ind w:left="1491" w:hanging="3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F5267D0">
      <w:start w:val="1"/>
      <w:numFmt w:val="bullet"/>
      <w:lvlText w:val="·"/>
      <w:lvlJc w:val="left"/>
      <w:pPr>
        <w:ind w:left="1491" w:hanging="3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DE063EC">
      <w:start w:val="1"/>
      <w:numFmt w:val="bullet"/>
      <w:lvlText w:val="·"/>
      <w:lvlJc w:val="left"/>
      <w:pPr>
        <w:ind w:left="1491" w:hanging="3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DAAF83E">
      <w:start w:val="1"/>
      <w:numFmt w:val="bullet"/>
      <w:lvlText w:val="·"/>
      <w:lvlJc w:val="left"/>
      <w:pPr>
        <w:ind w:left="1491" w:hanging="3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1BCC7B0">
      <w:start w:val="1"/>
      <w:numFmt w:val="bullet"/>
      <w:lvlText w:val="·"/>
      <w:lvlJc w:val="left"/>
      <w:pPr>
        <w:ind w:left="1491" w:hanging="3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B56A080">
      <w:start w:val="1"/>
      <w:numFmt w:val="bullet"/>
      <w:lvlText w:val="·"/>
      <w:lvlJc w:val="left"/>
      <w:pPr>
        <w:ind w:left="1491" w:hanging="34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68CA4928"/>
    <w:multiLevelType w:val="hybridMultilevel"/>
    <w:tmpl w:val="B402525A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 w16cid:durableId="308218699">
    <w:abstractNumId w:val="0"/>
  </w:num>
  <w:num w:numId="2" w16cid:durableId="1735931233">
    <w:abstractNumId w:val="1"/>
  </w:num>
  <w:num w:numId="3" w16cid:durableId="241649831">
    <w:abstractNumId w:val="2"/>
  </w:num>
  <w:num w:numId="4" w16cid:durableId="531188008">
    <w:abstractNumId w:val="3"/>
  </w:num>
  <w:num w:numId="5" w16cid:durableId="1569806868">
    <w:abstractNumId w:val="4"/>
  </w:num>
  <w:num w:numId="6" w16cid:durableId="863444706">
    <w:abstractNumId w:val="5"/>
  </w:num>
  <w:num w:numId="7" w16cid:durableId="596254770">
    <w:abstractNumId w:val="6"/>
  </w:num>
  <w:num w:numId="8" w16cid:durableId="1144546178">
    <w:abstractNumId w:val="8"/>
  </w:num>
  <w:num w:numId="9" w16cid:durableId="12206321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0A6"/>
    <w:rsid w:val="00013B9C"/>
    <w:rsid w:val="00022B91"/>
    <w:rsid w:val="000273A3"/>
    <w:rsid w:val="00036033"/>
    <w:rsid w:val="00040390"/>
    <w:rsid w:val="000578B3"/>
    <w:rsid w:val="00077679"/>
    <w:rsid w:val="000845FE"/>
    <w:rsid w:val="000C1079"/>
    <w:rsid w:val="001028DA"/>
    <w:rsid w:val="00125D61"/>
    <w:rsid w:val="0013348F"/>
    <w:rsid w:val="0016138E"/>
    <w:rsid w:val="00171F1A"/>
    <w:rsid w:val="00182718"/>
    <w:rsid w:val="00182E92"/>
    <w:rsid w:val="001901FA"/>
    <w:rsid w:val="001A2E6B"/>
    <w:rsid w:val="001C07B1"/>
    <w:rsid w:val="001E783D"/>
    <w:rsid w:val="00260F40"/>
    <w:rsid w:val="00265D8B"/>
    <w:rsid w:val="00290240"/>
    <w:rsid w:val="002B5B80"/>
    <w:rsid w:val="002D242B"/>
    <w:rsid w:val="002D71E4"/>
    <w:rsid w:val="002E38BE"/>
    <w:rsid w:val="002F1A1B"/>
    <w:rsid w:val="002F7BB9"/>
    <w:rsid w:val="003130F5"/>
    <w:rsid w:val="00322568"/>
    <w:rsid w:val="00346EB1"/>
    <w:rsid w:val="0036153C"/>
    <w:rsid w:val="0036333F"/>
    <w:rsid w:val="00363AEE"/>
    <w:rsid w:val="00373FDB"/>
    <w:rsid w:val="00390776"/>
    <w:rsid w:val="003A1207"/>
    <w:rsid w:val="003A50B8"/>
    <w:rsid w:val="003D5CFC"/>
    <w:rsid w:val="003F1EC8"/>
    <w:rsid w:val="003F7B47"/>
    <w:rsid w:val="004201F7"/>
    <w:rsid w:val="004B3906"/>
    <w:rsid w:val="004C555B"/>
    <w:rsid w:val="004E454C"/>
    <w:rsid w:val="005243CF"/>
    <w:rsid w:val="00550859"/>
    <w:rsid w:val="00574D99"/>
    <w:rsid w:val="005C41AD"/>
    <w:rsid w:val="005D7A3F"/>
    <w:rsid w:val="006205FA"/>
    <w:rsid w:val="006208AF"/>
    <w:rsid w:val="006473CB"/>
    <w:rsid w:val="00663FE6"/>
    <w:rsid w:val="006727F1"/>
    <w:rsid w:val="00687271"/>
    <w:rsid w:val="00693608"/>
    <w:rsid w:val="006937C2"/>
    <w:rsid w:val="00693ADE"/>
    <w:rsid w:val="006A584A"/>
    <w:rsid w:val="006B5175"/>
    <w:rsid w:val="006B63F5"/>
    <w:rsid w:val="006C40A6"/>
    <w:rsid w:val="006D1D51"/>
    <w:rsid w:val="006E06CE"/>
    <w:rsid w:val="006F2C92"/>
    <w:rsid w:val="007017B6"/>
    <w:rsid w:val="00702C6B"/>
    <w:rsid w:val="00707D7C"/>
    <w:rsid w:val="0071141E"/>
    <w:rsid w:val="00746EFC"/>
    <w:rsid w:val="00754962"/>
    <w:rsid w:val="00755F43"/>
    <w:rsid w:val="00763709"/>
    <w:rsid w:val="00763FAF"/>
    <w:rsid w:val="007676E6"/>
    <w:rsid w:val="00772DD0"/>
    <w:rsid w:val="007A6789"/>
    <w:rsid w:val="007B2480"/>
    <w:rsid w:val="007C4CB1"/>
    <w:rsid w:val="007E7A1C"/>
    <w:rsid w:val="008447D8"/>
    <w:rsid w:val="008544E5"/>
    <w:rsid w:val="00855B5E"/>
    <w:rsid w:val="008647F9"/>
    <w:rsid w:val="008669A2"/>
    <w:rsid w:val="00882252"/>
    <w:rsid w:val="008A4E41"/>
    <w:rsid w:val="008A5798"/>
    <w:rsid w:val="008A65AA"/>
    <w:rsid w:val="008D3DFD"/>
    <w:rsid w:val="009844FA"/>
    <w:rsid w:val="009B456A"/>
    <w:rsid w:val="009F2432"/>
    <w:rsid w:val="00A22F60"/>
    <w:rsid w:val="00A61C61"/>
    <w:rsid w:val="00A65C11"/>
    <w:rsid w:val="00A853AF"/>
    <w:rsid w:val="00A872AE"/>
    <w:rsid w:val="00A91B98"/>
    <w:rsid w:val="00AB0835"/>
    <w:rsid w:val="00AB78AE"/>
    <w:rsid w:val="00AD7529"/>
    <w:rsid w:val="00AE6BF9"/>
    <w:rsid w:val="00B07BBF"/>
    <w:rsid w:val="00B174D9"/>
    <w:rsid w:val="00B2461C"/>
    <w:rsid w:val="00B379E3"/>
    <w:rsid w:val="00B55AA8"/>
    <w:rsid w:val="00B6142F"/>
    <w:rsid w:val="00BA608E"/>
    <w:rsid w:val="00BE2860"/>
    <w:rsid w:val="00C42A9A"/>
    <w:rsid w:val="00C70386"/>
    <w:rsid w:val="00C74E05"/>
    <w:rsid w:val="00CB0CBE"/>
    <w:rsid w:val="00CB150C"/>
    <w:rsid w:val="00CC3F28"/>
    <w:rsid w:val="00CE006C"/>
    <w:rsid w:val="00DA021A"/>
    <w:rsid w:val="00DA228D"/>
    <w:rsid w:val="00DB2C01"/>
    <w:rsid w:val="00DC46F5"/>
    <w:rsid w:val="00E23B5B"/>
    <w:rsid w:val="00E2655B"/>
    <w:rsid w:val="00E60500"/>
    <w:rsid w:val="00EB5BBF"/>
    <w:rsid w:val="00EC6FF4"/>
    <w:rsid w:val="00ED3E3F"/>
    <w:rsid w:val="00EE115B"/>
    <w:rsid w:val="00F11ECD"/>
    <w:rsid w:val="00F37777"/>
    <w:rsid w:val="00F43403"/>
    <w:rsid w:val="00FC6A08"/>
    <w:rsid w:val="00FC6C18"/>
    <w:rsid w:val="00FD0F51"/>
    <w:rsid w:val="00FE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7477344"/>
  <w15:docId w15:val="{95EA55E7-83F5-48CE-9BA8-23EF95128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0F5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3130F5"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Tekstpodstawowy"/>
    <w:link w:val="Nagwek2Znak"/>
    <w:qFormat/>
    <w:rsid w:val="003130F5"/>
    <w:pPr>
      <w:keepNext/>
      <w:numPr>
        <w:ilvl w:val="1"/>
        <w:numId w:val="1"/>
      </w:numPr>
      <w:ind w:left="360" w:firstLine="0"/>
      <w:jc w:val="center"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0273A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273A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3130F5"/>
  </w:style>
  <w:style w:type="character" w:customStyle="1" w:styleId="Numerstrony1">
    <w:name w:val="Numer strony1"/>
    <w:basedOn w:val="Domylnaczcionkaakapitu1"/>
    <w:rsid w:val="003130F5"/>
  </w:style>
  <w:style w:type="character" w:customStyle="1" w:styleId="NagwekZnak">
    <w:name w:val="Nagłówek Znak"/>
    <w:basedOn w:val="Domylnaczcionkaakapitu1"/>
    <w:rsid w:val="003130F5"/>
    <w:rPr>
      <w:sz w:val="24"/>
      <w:szCs w:val="24"/>
    </w:rPr>
  </w:style>
  <w:style w:type="character" w:customStyle="1" w:styleId="TekstdymkaZnak">
    <w:name w:val="Tekst dymka Znak"/>
    <w:basedOn w:val="Domylnaczcionkaakapitu1"/>
    <w:rsid w:val="003130F5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1"/>
    <w:uiPriority w:val="99"/>
    <w:rsid w:val="003130F5"/>
    <w:rPr>
      <w:sz w:val="24"/>
      <w:szCs w:val="24"/>
    </w:rPr>
  </w:style>
  <w:style w:type="character" w:styleId="Hipercze">
    <w:name w:val="Hyperlink"/>
    <w:basedOn w:val="Domylnaczcionkaakapitu1"/>
    <w:uiPriority w:val="99"/>
    <w:rsid w:val="003130F5"/>
    <w:rPr>
      <w:color w:val="0000FF"/>
      <w:u w:val="single"/>
    </w:rPr>
  </w:style>
  <w:style w:type="character" w:customStyle="1" w:styleId="ListLabel1">
    <w:name w:val="ListLabel 1"/>
    <w:rsid w:val="003130F5"/>
    <w:rPr>
      <w:rFonts w:eastAsia="Times New Roman" w:cs="Times New Roman"/>
    </w:rPr>
  </w:style>
  <w:style w:type="character" w:customStyle="1" w:styleId="ListLabel2">
    <w:name w:val="ListLabel 2"/>
    <w:rsid w:val="003130F5"/>
    <w:rPr>
      <w:rFonts w:eastAsia="Times New Roman" w:cs="Arial"/>
    </w:rPr>
  </w:style>
  <w:style w:type="character" w:customStyle="1" w:styleId="ListLabel3">
    <w:name w:val="ListLabel 3"/>
    <w:rsid w:val="003130F5"/>
    <w:rPr>
      <w:rFonts w:eastAsia="Times New Roman" w:cs="Times New Roman"/>
      <w:sz w:val="24"/>
    </w:rPr>
  </w:style>
  <w:style w:type="paragraph" w:customStyle="1" w:styleId="Nagwek10">
    <w:name w:val="Nagłówek1"/>
    <w:basedOn w:val="Normalny"/>
    <w:next w:val="Tekstpodstawowy"/>
    <w:rsid w:val="003130F5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3130F5"/>
    <w:pPr>
      <w:jc w:val="both"/>
    </w:pPr>
  </w:style>
  <w:style w:type="paragraph" w:styleId="Lista">
    <w:name w:val="List"/>
    <w:basedOn w:val="Tekstpodstawowy"/>
    <w:rsid w:val="003130F5"/>
    <w:rPr>
      <w:rFonts w:cs="Arial"/>
    </w:rPr>
  </w:style>
  <w:style w:type="paragraph" w:customStyle="1" w:styleId="Podpis1">
    <w:name w:val="Podpis1"/>
    <w:basedOn w:val="Normalny"/>
    <w:rsid w:val="003130F5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3130F5"/>
    <w:pPr>
      <w:suppressLineNumbers/>
    </w:pPr>
    <w:rPr>
      <w:rFonts w:cs="Arial"/>
    </w:rPr>
  </w:style>
  <w:style w:type="paragraph" w:styleId="Tekstpodstawowywcity">
    <w:name w:val="Body Text Indent"/>
    <w:basedOn w:val="Normalny"/>
    <w:rsid w:val="003130F5"/>
    <w:pPr>
      <w:ind w:left="283" w:hanging="180"/>
      <w:jc w:val="both"/>
    </w:pPr>
  </w:style>
  <w:style w:type="paragraph" w:customStyle="1" w:styleId="Zwykytekst1">
    <w:name w:val="Zwykły tekst1"/>
    <w:basedOn w:val="Normalny"/>
    <w:rsid w:val="003130F5"/>
    <w:pPr>
      <w:widowControl w:val="0"/>
    </w:pPr>
    <w:rPr>
      <w:rFonts w:ascii="Courier New" w:hAnsi="Courier New" w:cs="Courier New"/>
      <w:sz w:val="20"/>
      <w:szCs w:val="20"/>
    </w:rPr>
  </w:style>
  <w:style w:type="paragraph" w:customStyle="1" w:styleId="Tekstpodstawowy21">
    <w:name w:val="Tekst podstawowy 21"/>
    <w:basedOn w:val="Normalny"/>
    <w:rsid w:val="003130F5"/>
    <w:rPr>
      <w:rFonts w:ascii="Arial" w:hAnsi="Arial" w:cs="Arial"/>
      <w:b/>
      <w:bCs/>
    </w:rPr>
  </w:style>
  <w:style w:type="paragraph" w:styleId="Stopka">
    <w:name w:val="footer"/>
    <w:basedOn w:val="Normalny"/>
    <w:uiPriority w:val="99"/>
    <w:rsid w:val="003130F5"/>
    <w:pPr>
      <w:suppressLineNumbers/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3130F5"/>
    <w:pPr>
      <w:suppressLineNumbers/>
      <w:tabs>
        <w:tab w:val="center" w:pos="4536"/>
        <w:tab w:val="right" w:pos="9072"/>
      </w:tabs>
    </w:pPr>
  </w:style>
  <w:style w:type="paragraph" w:customStyle="1" w:styleId="Tekstdymka1">
    <w:name w:val="Tekst dymka1"/>
    <w:basedOn w:val="Normalny"/>
    <w:rsid w:val="003130F5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uiPriority w:val="39"/>
    <w:qFormat/>
    <w:rsid w:val="003130F5"/>
    <w:pPr>
      <w:keepLines/>
      <w:numPr>
        <w:numId w:val="0"/>
      </w:numPr>
      <w:suppressLineNumbers/>
      <w:spacing w:before="480" w:line="276" w:lineRule="auto"/>
      <w:jc w:val="left"/>
    </w:pPr>
    <w:rPr>
      <w:rFonts w:ascii="Cambria" w:hAnsi="Cambria" w:cs="font192"/>
      <w:color w:val="365F91"/>
      <w:sz w:val="32"/>
      <w:szCs w:val="28"/>
    </w:rPr>
  </w:style>
  <w:style w:type="paragraph" w:styleId="Spistreci1">
    <w:name w:val="toc 1"/>
    <w:basedOn w:val="Normalny"/>
    <w:uiPriority w:val="39"/>
    <w:qFormat/>
    <w:rsid w:val="003130F5"/>
    <w:pPr>
      <w:tabs>
        <w:tab w:val="left" w:pos="440"/>
        <w:tab w:val="right" w:leader="dot" w:pos="9060"/>
      </w:tabs>
      <w:spacing w:after="100"/>
    </w:pPr>
  </w:style>
  <w:style w:type="paragraph" w:styleId="Spistreci2">
    <w:name w:val="toc 2"/>
    <w:basedOn w:val="Normalny"/>
    <w:uiPriority w:val="39"/>
    <w:qFormat/>
    <w:rsid w:val="003130F5"/>
    <w:pPr>
      <w:tabs>
        <w:tab w:val="right" w:leader="dot" w:pos="9355"/>
      </w:tabs>
      <w:spacing w:after="100"/>
      <w:ind w:left="240"/>
    </w:pPr>
  </w:style>
  <w:style w:type="paragraph" w:customStyle="1" w:styleId="Akapitzlist1">
    <w:name w:val="Akapit z listą1"/>
    <w:basedOn w:val="Normalny"/>
    <w:rsid w:val="003130F5"/>
    <w:pPr>
      <w:ind w:left="720"/>
    </w:pPr>
  </w:style>
  <w:style w:type="paragraph" w:styleId="Tekstdymka">
    <w:name w:val="Balloon Text"/>
    <w:basedOn w:val="Normalny"/>
    <w:link w:val="TekstdymkaZnak1"/>
    <w:uiPriority w:val="99"/>
    <w:semiHidden/>
    <w:unhideWhenUsed/>
    <w:rsid w:val="004E454C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4E454C"/>
    <w:rPr>
      <w:rFonts w:ascii="Tahoma" w:hAnsi="Tahoma" w:cs="Tahoma"/>
      <w:sz w:val="16"/>
      <w:szCs w:val="16"/>
      <w:lang w:eastAsia="ar-S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4E454C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4E454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4E454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character" w:styleId="Tytuksiki">
    <w:name w:val="Book Title"/>
    <w:basedOn w:val="Domylnaczcionkaakapitu"/>
    <w:uiPriority w:val="33"/>
    <w:qFormat/>
    <w:rsid w:val="004E454C"/>
    <w:rPr>
      <w:b/>
      <w:bCs/>
      <w:smallCaps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E454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E454C"/>
    <w:rPr>
      <w:b/>
      <w:bCs/>
      <w:i/>
      <w:iCs/>
      <w:color w:val="4F81BD" w:themeColor="accent1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73A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273A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character" w:customStyle="1" w:styleId="Brak">
    <w:name w:val="Brak"/>
    <w:rsid w:val="000273A3"/>
  </w:style>
  <w:style w:type="numbering" w:customStyle="1" w:styleId="ImportedStyle4">
    <w:name w:val="Imported Style 4"/>
    <w:rsid w:val="000273A3"/>
    <w:pPr>
      <w:numPr>
        <w:numId w:val="9"/>
      </w:numPr>
    </w:pPr>
  </w:style>
  <w:style w:type="paragraph" w:customStyle="1" w:styleId="Styl1">
    <w:name w:val="Styl1"/>
    <w:basedOn w:val="Nagwek2"/>
    <w:link w:val="Styl1Znak"/>
    <w:qFormat/>
    <w:rsid w:val="000273A3"/>
    <w:pPr>
      <w:numPr>
        <w:ilvl w:val="0"/>
        <w:numId w:val="0"/>
      </w:numPr>
      <w:tabs>
        <w:tab w:val="left" w:pos="-2694"/>
      </w:tabs>
    </w:pPr>
    <w:rPr>
      <w:rFonts w:ascii="Arial Narrow" w:hAnsi="Arial Narrow" w:cs="Arial Narrow"/>
      <w:bCs w:val="0"/>
      <w:sz w:val="48"/>
      <w:szCs w:val="48"/>
      <w:u w:val="single" w:color="000000"/>
    </w:rPr>
  </w:style>
  <w:style w:type="paragraph" w:customStyle="1" w:styleId="Styl2">
    <w:name w:val="Styl2"/>
    <w:basedOn w:val="Nagwek2"/>
    <w:link w:val="Styl2Znak"/>
    <w:qFormat/>
    <w:rsid w:val="000273A3"/>
    <w:pPr>
      <w:numPr>
        <w:ilvl w:val="0"/>
        <w:numId w:val="0"/>
      </w:numPr>
      <w:tabs>
        <w:tab w:val="left" w:pos="1276"/>
        <w:tab w:val="right" w:pos="9900"/>
      </w:tabs>
    </w:pPr>
    <w:rPr>
      <w:rFonts w:ascii="Arial Narrow" w:hAnsi="Arial Narrow" w:cs="Arial Narrow"/>
      <w:bCs w:val="0"/>
      <w:sz w:val="32"/>
      <w:szCs w:val="32"/>
      <w:u w:color="000000"/>
    </w:rPr>
  </w:style>
  <w:style w:type="character" w:customStyle="1" w:styleId="Styl1Znak">
    <w:name w:val="Styl1 Znak"/>
    <w:basedOn w:val="Domylnaczcionkaakapitu"/>
    <w:link w:val="Styl1"/>
    <w:rsid w:val="000273A3"/>
    <w:rPr>
      <w:rFonts w:ascii="Arial Narrow" w:hAnsi="Arial Narrow" w:cs="Arial Narrow"/>
      <w:b/>
      <w:sz w:val="48"/>
      <w:szCs w:val="48"/>
      <w:u w:val="single" w:color="000000"/>
      <w:lang w:eastAsia="ar-SA"/>
    </w:rPr>
  </w:style>
  <w:style w:type="character" w:customStyle="1" w:styleId="Styl2Znak">
    <w:name w:val="Styl2 Znak"/>
    <w:basedOn w:val="Domylnaczcionkaakapitu"/>
    <w:link w:val="Styl2"/>
    <w:rsid w:val="000273A3"/>
    <w:rPr>
      <w:rFonts w:ascii="Arial Narrow" w:hAnsi="Arial Narrow" w:cs="Arial Narrow"/>
      <w:b/>
      <w:sz w:val="32"/>
      <w:szCs w:val="32"/>
      <w:u w:color="000000"/>
      <w:lang w:eastAsia="ar-SA"/>
    </w:rPr>
  </w:style>
  <w:style w:type="character" w:customStyle="1" w:styleId="Nagwek2Znak">
    <w:name w:val="Nagłówek 2 Znak"/>
    <w:basedOn w:val="Domylnaczcionkaakapitu"/>
    <w:link w:val="Nagwek2"/>
    <w:rsid w:val="00322568"/>
    <w:rPr>
      <w:b/>
      <w:bCs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1E22F-C943-438D-AA8B-70B5C425A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84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Instalacja sterowania klapami przeciwpożarowymi</vt:lpstr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Instalacja sterowania klapami przeciwpożarowymi</dc:title>
  <dc:creator>Mirek</dc:creator>
  <cp:lastModifiedBy>Bartosz Łomaszewicz</cp:lastModifiedBy>
  <cp:revision>3</cp:revision>
  <cp:lastPrinted>2024-10-23T07:22:00Z</cp:lastPrinted>
  <dcterms:created xsi:type="dcterms:W3CDTF">2025-09-10T15:04:00Z</dcterms:created>
  <dcterms:modified xsi:type="dcterms:W3CDTF">2025-09-10T15:10:00Z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